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891E376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016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F1A7A3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25873" w:rsidRPr="000D268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https://zakazky.zcu.cz/contract_display_4553.html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4404A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25873">
        <w:rPr>
          <w:rFonts w:ascii="Garamond" w:hAnsi="Garamond" w:cs="Arial"/>
          <w:sz w:val="22"/>
          <w:szCs w:val="22"/>
        </w:rPr>
        <w:t>10.05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09:00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</w:t>
      </w:r>
      <w:bookmarkStart w:id="1" w:name="_GoBack"/>
      <w:bookmarkEnd w:id="1"/>
      <w:r w:rsidRPr="00A467E8">
        <w:rPr>
          <w:rFonts w:ascii="Garamond" w:hAnsi="Garamond" w:cs="Arial"/>
          <w:sz w:val="22"/>
          <w:szCs w:val="22"/>
        </w:rPr>
        <w:t xml:space="preserve">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779F13F0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 xml:space="preserve">že výrobky splňují požadavky zadavatele uvedené v čl. 13.2 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>této Výzvy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295ECB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295ECB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2822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6FB16C" w16cid:durableId="240EDAEA"/>
  <w16cid:commentId w16cid:paraId="739E8CBF" w16cid:durableId="240ED900"/>
  <w16cid:commentId w16cid:paraId="2AE93A0B" w16cid:durableId="240ED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8553B" w14:textId="77777777" w:rsidR="00DA79BF" w:rsidRDefault="00DA79BF" w:rsidP="00795AAC">
      <w:r>
        <w:separator/>
      </w:r>
    </w:p>
  </w:endnote>
  <w:endnote w:type="continuationSeparator" w:id="0">
    <w:p w14:paraId="553DFBD1" w14:textId="77777777" w:rsidR="00DA79BF" w:rsidRDefault="00DA79B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5B8C1" w14:textId="77777777" w:rsidR="00DA79BF" w:rsidRDefault="00DA79BF" w:rsidP="00795AAC">
      <w:r>
        <w:separator/>
      </w:r>
    </w:p>
  </w:footnote>
  <w:footnote w:type="continuationSeparator" w:id="0">
    <w:p w14:paraId="764DB1F7" w14:textId="77777777" w:rsidR="00DA79BF" w:rsidRDefault="00DA79B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6DBB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55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yFovHeA6k8rWkwKHvlagjrUjp9g=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qNRk8hvT47crxEfs3Ngk6AObLF8=</DigestValue>
    </Reference>
  </SignedInfo>
  <SignatureValue>gcja0kXOkuZcY21TU5yBahfyigTaSadj2i8JT5v+I3aP/joQzSVt8+pPeY9UFHhNA2tYs+1GpK5q
u7flCcRRAH4FwSSSNEVPO9hLKuZS/mEAyooP9oVla+bQ6T1oVC6GA8IzMAHXRurJHsMB/5m9gusE
c0dBMdl0aSHILKCED7+EEtZj5S8v5Q1kQH3uqZjwvtA5qOcuaO+pWC6A8CmgTCf7/fHiN+lJVUUN
MevlbXpX4g8V2RjmldxiMktQgJPJiBPW2viuIf+LFefTaRAKpwA9/dA5jiz5Ent2Gdk8kiVg5jsz
SLq/Yhcbl8+UXj2kVWvPIJ2m2V+TwU6puPk28g==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LFbp5zV8S49HRQKIirdbe8zLsKo=</DigestValue>
      </Reference>
      <Reference URI="/word/styles.xml?ContentType=application/vnd.openxmlformats-officedocument.wordprocessingml.styles+xml">
        <DigestMethod Algorithm="http://www.w3.org/2000/09/xmldsig#sha1"/>
        <DigestValue>WtD5EA1ySU6Np/O0gb99595xbxI=</DigestValue>
      </Reference>
      <Reference URI="/word/numbering.xml?ContentType=application/vnd.openxmlformats-officedocument.wordprocessingml.numbering+xml">
        <DigestMethod Algorithm="http://www.w3.org/2000/09/xmldsig#sha1"/>
        <DigestValue>mQp0HE6Ng/ZS9sI2R9yqO53BaFw=</DigestValue>
      </Reference>
      <Reference URI="/word/stylesWithEffects.xml?ContentType=application/vnd.ms-word.stylesWithEffects+xml">
        <DigestMethod Algorithm="http://www.w3.org/2000/09/xmldsig#sha1"/>
        <DigestValue>OE+AQqJjcaGhYM0Ivgm96+waQbo=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yPeeAecWwYS/7DWoocPVv0KI/3E=</DigestValue>
      </Reference>
      <Reference URI="/word/document.xml?ContentType=application/vnd.openxmlformats-officedocument.wordprocessingml.document.main+xml">
        <DigestMethod Algorithm="http://www.w3.org/2000/09/xmldsig#sha1"/>
        <DigestValue>j0RSRY+03qhDq6RngVUUk72TncI=</DigestValue>
      </Reference>
      <Reference URI="/word/fontTable.xml?ContentType=application/vnd.openxmlformats-officedocument.wordprocessingml.fontTable+xml">
        <DigestMethod Algorithm="http://www.w3.org/2000/09/xmldsig#sha1"/>
        <DigestValue>/lVkbxtKZRa1HN1nvTRidUtQwfY=</DigestValue>
      </Reference>
      <Reference URI="/word/footnotes.xml?ContentType=application/vnd.openxmlformats-officedocument.wordprocessingml.footnotes+xml">
        <DigestMethod Algorithm="http://www.w3.org/2000/09/xmldsig#sha1"/>
        <DigestValue>4zJ4KEXJNWY4NWFt8bI2YyMLo5E=</DigestValue>
      </Reference>
      <Reference URI="/word/endnotes.xml?ContentType=application/vnd.openxmlformats-officedocument.wordprocessingml.endnotes+xml">
        <DigestMethod Algorithm="http://www.w3.org/2000/09/xmldsig#sha1"/>
        <DigestValue>6H1foHnwFq17uFaCpTpz38ezUWM=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SXZWze+rxlk4nY9YEclQBaCPKcY=</DigestValue>
      </Reference>
    </Manifest>
    <SignatureProperties>
      <SignatureProperty Id="idSignatureTime" Target="#idPackageSignature">
        <mdssi:SignatureTime>
          <mdssi:Format>YYYY-MM-DDThh:mm:ssTZD</mdssi:Format>
          <mdssi:Value>2021-04-28T09:31:11Z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2021-04-28T09:31:11Z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AD53E-B378-4B67-9A66-A33FA225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2021-04-16T12:08:00Z</dcterms:created>
  <dcterms:modified xsi:type="dcterms:W3CDTF">2021-04-28T09:30:00Z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